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FF4" w:rsidRDefault="00A04FF4" w:rsidP="00A04FF4">
      <w:pPr>
        <w:keepNext/>
        <w:numPr>
          <w:ilvl w:val="0"/>
          <w:numId w:val="11"/>
        </w:numPr>
        <w:pBdr>
          <w:bottom w:val="single" w:sz="8" w:space="2" w:color="000000"/>
        </w:pBdr>
        <w:suppressAutoHyphens/>
        <w:spacing w:after="0" w:line="240" w:lineRule="auto"/>
        <w:ind w:right="0"/>
        <w:jc w:val="center"/>
        <w:outlineLvl w:val="0"/>
        <w:rPr>
          <w:b/>
          <w:lang w:eastAsia="ar-SA"/>
        </w:rPr>
      </w:pPr>
      <w:r>
        <w:rPr>
          <w:b/>
          <w:lang w:eastAsia="ar-SA"/>
        </w:rPr>
        <w:t>РОССИЙСКАЯ ФЕДЕРАЦИЯ</w:t>
      </w:r>
    </w:p>
    <w:p w:rsidR="00A04FF4" w:rsidRDefault="00A04FF4" w:rsidP="00A04FF4">
      <w:pPr>
        <w:keepNext/>
        <w:numPr>
          <w:ilvl w:val="0"/>
          <w:numId w:val="11"/>
        </w:numPr>
        <w:pBdr>
          <w:bottom w:val="single" w:sz="8" w:space="2" w:color="000000"/>
        </w:pBdr>
        <w:suppressAutoHyphens/>
        <w:spacing w:after="0" w:line="240" w:lineRule="auto"/>
        <w:ind w:right="0"/>
        <w:jc w:val="center"/>
        <w:outlineLvl w:val="0"/>
        <w:rPr>
          <w:b/>
          <w:lang w:eastAsia="ar-SA"/>
        </w:rPr>
      </w:pPr>
      <w:r>
        <w:rPr>
          <w:b/>
          <w:lang w:eastAsia="ar-SA"/>
        </w:rPr>
        <w:t>СЫСЕРТСКИЙ ГОРОДСКОЙ ОКРУГ</w:t>
      </w:r>
    </w:p>
    <w:p w:rsidR="00A04FF4" w:rsidRDefault="00A04FF4" w:rsidP="00A04FF4">
      <w:pPr>
        <w:keepNext/>
        <w:numPr>
          <w:ilvl w:val="0"/>
          <w:numId w:val="11"/>
        </w:numPr>
        <w:pBdr>
          <w:bottom w:val="single" w:sz="8" w:space="2" w:color="000000"/>
        </w:pBdr>
        <w:suppressAutoHyphens/>
        <w:spacing w:after="0" w:line="240" w:lineRule="auto"/>
        <w:ind w:right="0"/>
        <w:jc w:val="center"/>
        <w:outlineLvl w:val="0"/>
        <w:rPr>
          <w:b/>
          <w:lang w:eastAsia="ar-SA"/>
        </w:rPr>
      </w:pPr>
      <w:r>
        <w:rPr>
          <w:b/>
          <w:lang w:eastAsia="ar-SA"/>
        </w:rPr>
        <w:t>МУНИЦИПАЛЬНОЕ АВТОНОМНОЕ ДОШКОЛЬНОЕ</w:t>
      </w:r>
    </w:p>
    <w:p w:rsidR="00A04FF4" w:rsidRDefault="00A04FF4" w:rsidP="00A04FF4">
      <w:pPr>
        <w:keepNext/>
        <w:numPr>
          <w:ilvl w:val="0"/>
          <w:numId w:val="11"/>
        </w:numPr>
        <w:pBdr>
          <w:bottom w:val="single" w:sz="8" w:space="2" w:color="000000"/>
        </w:pBdr>
        <w:suppressAutoHyphens/>
        <w:spacing w:after="0" w:line="240" w:lineRule="auto"/>
        <w:ind w:right="0"/>
        <w:jc w:val="center"/>
        <w:outlineLvl w:val="0"/>
        <w:rPr>
          <w:b/>
          <w:lang w:eastAsia="ar-SA"/>
        </w:rPr>
      </w:pPr>
      <w:r>
        <w:rPr>
          <w:b/>
          <w:lang w:eastAsia="ar-SA"/>
        </w:rPr>
        <w:t>ОБРАЗОВАТЕЛЬНОЕ УЧРЕЖДЕНИЕ «ДЕТСКИЙ САД № 19 «РАКЕТА»</w:t>
      </w:r>
    </w:p>
    <w:p w:rsidR="00A04FF4" w:rsidRDefault="00A04FF4" w:rsidP="00A04FF4">
      <w:pPr>
        <w:keepNext/>
        <w:numPr>
          <w:ilvl w:val="0"/>
          <w:numId w:val="11"/>
        </w:numPr>
        <w:pBdr>
          <w:bottom w:val="single" w:sz="8" w:space="2" w:color="000000"/>
        </w:pBdr>
        <w:suppressAutoHyphens/>
        <w:spacing w:after="0" w:line="240" w:lineRule="auto"/>
        <w:ind w:right="0"/>
        <w:jc w:val="center"/>
        <w:outlineLvl w:val="0"/>
        <w:rPr>
          <w:b/>
          <w:lang w:eastAsia="ar-SA"/>
        </w:rPr>
      </w:pPr>
      <w:r>
        <w:rPr>
          <w:b/>
          <w:lang w:eastAsia="ar-SA"/>
        </w:rPr>
        <w:t>624013, Свердловская область, Сысертский район, п. Двуреченск, ул. Клубная, 5а</w:t>
      </w:r>
    </w:p>
    <w:p w:rsidR="00A04FF4" w:rsidRDefault="00A04FF4" w:rsidP="00A04FF4">
      <w:pPr>
        <w:keepNext/>
        <w:numPr>
          <w:ilvl w:val="0"/>
          <w:numId w:val="11"/>
        </w:numPr>
        <w:pBdr>
          <w:bottom w:val="single" w:sz="8" w:space="2" w:color="000000"/>
        </w:pBdr>
        <w:suppressAutoHyphens/>
        <w:spacing w:after="0" w:line="240" w:lineRule="auto"/>
        <w:ind w:right="0"/>
        <w:jc w:val="center"/>
        <w:outlineLvl w:val="0"/>
        <w:rPr>
          <w:b/>
          <w:lang w:eastAsia="ar-SA"/>
        </w:rPr>
      </w:pPr>
      <w:r>
        <w:rPr>
          <w:b/>
          <w:lang w:eastAsia="ar-SA"/>
        </w:rPr>
        <w:t>телефон: 8(34374)27507</w:t>
      </w:r>
    </w:p>
    <w:p w:rsidR="0021473A" w:rsidRPr="0021473A" w:rsidRDefault="0021473A" w:rsidP="00A04FF4">
      <w:pPr>
        <w:widowControl w:val="0"/>
        <w:spacing w:after="0" w:line="240" w:lineRule="auto"/>
        <w:ind w:left="0" w:right="0" w:firstLine="0"/>
        <w:contextualSpacing/>
        <w:jc w:val="center"/>
        <w:rPr>
          <w:rFonts w:eastAsia="Courier New" w:cs="Courier New"/>
          <w:szCs w:val="24"/>
        </w:rPr>
      </w:pPr>
    </w:p>
    <w:tbl>
      <w:tblPr>
        <w:tblW w:w="0" w:type="auto"/>
        <w:tblInd w:w="95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827"/>
      </w:tblGrid>
      <w:tr w:rsidR="0021473A" w:rsidRPr="0021473A" w:rsidTr="00FF1A71">
        <w:trPr>
          <w:trHeight w:val="1"/>
        </w:trPr>
        <w:tc>
          <w:tcPr>
            <w:tcW w:w="13853" w:type="dxa"/>
            <w:shd w:val="clear" w:color="000000" w:fill="FFFFFF"/>
            <w:tcMar>
              <w:left w:w="108" w:type="dxa"/>
              <w:right w:w="108" w:type="dxa"/>
            </w:tcMar>
          </w:tcPr>
          <w:tbl>
            <w:tblPr>
              <w:tblW w:w="1399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976"/>
              <w:gridCol w:w="7019"/>
            </w:tblGrid>
            <w:tr w:rsidR="0021473A" w:rsidRPr="0021473A" w:rsidTr="00FF1A71">
              <w:trPr>
                <w:trHeight w:val="1725"/>
              </w:trPr>
              <w:tc>
                <w:tcPr>
                  <w:tcW w:w="6976" w:type="dxa"/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21473A" w:rsidRPr="00DF5757" w:rsidRDefault="0021473A" w:rsidP="0021473A">
                  <w:pPr>
                    <w:widowControl w:val="0"/>
                    <w:spacing w:after="0" w:line="240" w:lineRule="auto"/>
                    <w:ind w:left="0" w:right="0" w:firstLine="0"/>
                    <w:rPr>
                      <w:rFonts w:eastAsia="Courier New"/>
                      <w:szCs w:val="24"/>
                    </w:rPr>
                  </w:pPr>
                </w:p>
                <w:p w:rsidR="0021473A" w:rsidRPr="00DF5757" w:rsidRDefault="00DF5757" w:rsidP="0021473A">
                  <w:pPr>
                    <w:widowControl w:val="0"/>
                    <w:spacing w:after="0" w:line="240" w:lineRule="auto"/>
                    <w:ind w:left="0" w:right="0" w:firstLine="0"/>
                    <w:rPr>
                      <w:rFonts w:eastAsia="Courier New"/>
                      <w:szCs w:val="24"/>
                    </w:rPr>
                  </w:pPr>
                  <w:r w:rsidRPr="00DF5757">
                    <w:rPr>
                      <w:rFonts w:eastAsia="Courier New"/>
                      <w:szCs w:val="24"/>
                    </w:rPr>
                    <w:t xml:space="preserve">Принято </w:t>
                  </w:r>
                </w:p>
                <w:p w:rsidR="00DF5757" w:rsidRPr="00DF5757" w:rsidRDefault="00DF5757" w:rsidP="0021473A">
                  <w:pPr>
                    <w:widowControl w:val="0"/>
                    <w:spacing w:after="0" w:line="240" w:lineRule="auto"/>
                    <w:ind w:left="0" w:right="0" w:firstLine="0"/>
                    <w:rPr>
                      <w:rFonts w:eastAsia="Courier New"/>
                      <w:szCs w:val="24"/>
                    </w:rPr>
                  </w:pPr>
                  <w:r w:rsidRPr="00DF5757">
                    <w:rPr>
                      <w:rFonts w:eastAsia="Courier New"/>
                      <w:szCs w:val="24"/>
                    </w:rPr>
                    <w:t xml:space="preserve">Педагогическим советом </w:t>
                  </w:r>
                </w:p>
                <w:p w:rsidR="00DF5757" w:rsidRPr="00DF5757" w:rsidRDefault="009C5429" w:rsidP="0021473A">
                  <w:pPr>
                    <w:widowControl w:val="0"/>
                    <w:spacing w:after="0" w:line="240" w:lineRule="auto"/>
                    <w:ind w:left="0" w:right="0" w:firstLine="0"/>
                    <w:rPr>
                      <w:rFonts w:eastAsia="Courier New"/>
                      <w:szCs w:val="24"/>
                    </w:rPr>
                  </w:pPr>
                  <w:r>
                    <w:rPr>
                      <w:rFonts w:eastAsia="Courier New"/>
                      <w:szCs w:val="24"/>
                    </w:rPr>
                    <w:t>Протокол</w:t>
                  </w:r>
                  <w:r w:rsidR="00262EAC">
                    <w:rPr>
                      <w:rFonts w:eastAsia="Courier New"/>
                      <w:szCs w:val="24"/>
                    </w:rPr>
                    <w:t xml:space="preserve"> № 1</w:t>
                  </w:r>
                </w:p>
                <w:p w:rsidR="00DF5757" w:rsidRPr="0021473A" w:rsidRDefault="0088112E" w:rsidP="0021473A">
                  <w:pPr>
                    <w:widowControl w:val="0"/>
                    <w:spacing w:after="0" w:line="240" w:lineRule="auto"/>
                    <w:ind w:left="0" w:right="0" w:firstLine="0"/>
                    <w:rPr>
                      <w:rFonts w:ascii="Courier New" w:eastAsia="Courier New" w:hAnsi="Courier New" w:cs="Courier New"/>
                      <w:szCs w:val="24"/>
                    </w:rPr>
                  </w:pPr>
                  <w:r>
                    <w:rPr>
                      <w:rFonts w:eastAsia="Courier New"/>
                      <w:szCs w:val="24"/>
                    </w:rPr>
                    <w:t>«__</w:t>
                  </w:r>
                  <w:r w:rsidR="00262EAC">
                    <w:rPr>
                      <w:rFonts w:eastAsia="Courier New"/>
                      <w:szCs w:val="24"/>
                    </w:rPr>
                    <w:t>» августа</w:t>
                  </w:r>
                  <w:r w:rsidR="001A5E35">
                    <w:rPr>
                      <w:rFonts w:eastAsia="Courier New"/>
                      <w:szCs w:val="24"/>
                    </w:rPr>
                    <w:t xml:space="preserve"> 2023</w:t>
                  </w:r>
                  <w:r w:rsidR="00CA1B1D">
                    <w:rPr>
                      <w:rFonts w:eastAsia="Courier New"/>
                      <w:szCs w:val="24"/>
                    </w:rPr>
                    <w:t xml:space="preserve"> </w:t>
                  </w:r>
                  <w:r w:rsidR="00DF5757" w:rsidRPr="00DF5757">
                    <w:rPr>
                      <w:rFonts w:eastAsia="Courier New"/>
                      <w:szCs w:val="24"/>
                    </w:rPr>
                    <w:t>г.</w:t>
                  </w:r>
                </w:p>
              </w:tc>
              <w:tc>
                <w:tcPr>
                  <w:tcW w:w="7019" w:type="dxa"/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21473A" w:rsidRDefault="0021473A" w:rsidP="0021473A">
                  <w:pPr>
                    <w:widowControl w:val="0"/>
                    <w:spacing w:after="0" w:line="240" w:lineRule="auto"/>
                    <w:ind w:left="0" w:right="0" w:firstLine="0"/>
                    <w:rPr>
                      <w:rFonts w:eastAsia="Courier New" w:cs="Courier New"/>
                      <w:szCs w:val="24"/>
                    </w:rPr>
                  </w:pPr>
                  <w:r w:rsidRPr="0021473A">
                    <w:rPr>
                      <w:rFonts w:eastAsia="Courier New" w:cs="Courier New"/>
                      <w:szCs w:val="24"/>
                    </w:rPr>
                    <w:t>Утверждено</w:t>
                  </w:r>
                </w:p>
                <w:p w:rsidR="00F6065C" w:rsidRPr="0021473A" w:rsidRDefault="009E4D58" w:rsidP="00F6065C">
                  <w:pPr>
                    <w:widowControl w:val="0"/>
                    <w:spacing w:after="0" w:line="240" w:lineRule="auto"/>
                    <w:ind w:left="0" w:right="0" w:firstLine="0"/>
                    <w:rPr>
                      <w:rFonts w:eastAsia="Courier New" w:cs="Courier New"/>
                      <w:szCs w:val="24"/>
                    </w:rPr>
                  </w:pPr>
                  <w:proofErr w:type="spellStart"/>
                  <w:r>
                    <w:rPr>
                      <w:rFonts w:eastAsia="Courier New" w:cs="Courier New"/>
                      <w:szCs w:val="24"/>
                    </w:rPr>
                    <w:t>И.о</w:t>
                  </w:r>
                  <w:proofErr w:type="gramStart"/>
                  <w:r>
                    <w:rPr>
                      <w:rFonts w:eastAsia="Courier New" w:cs="Courier New"/>
                      <w:szCs w:val="24"/>
                    </w:rPr>
                    <w:t>.З</w:t>
                  </w:r>
                  <w:proofErr w:type="gramEnd"/>
                  <w:r>
                    <w:rPr>
                      <w:rFonts w:eastAsia="Courier New" w:cs="Courier New"/>
                      <w:szCs w:val="24"/>
                    </w:rPr>
                    <w:t>аведующий</w:t>
                  </w:r>
                  <w:proofErr w:type="spellEnd"/>
                  <w:r>
                    <w:rPr>
                      <w:rFonts w:eastAsia="Courier New" w:cs="Courier New"/>
                      <w:szCs w:val="24"/>
                    </w:rPr>
                    <w:t xml:space="preserve"> МАДОУ №19</w:t>
                  </w:r>
                </w:p>
                <w:p w:rsidR="0021473A" w:rsidRPr="00640179" w:rsidRDefault="0021473A" w:rsidP="0021473A">
                  <w:pPr>
                    <w:widowControl w:val="0"/>
                    <w:spacing w:after="0" w:line="240" w:lineRule="auto"/>
                    <w:ind w:left="0" w:right="0" w:firstLine="0"/>
                    <w:rPr>
                      <w:rFonts w:eastAsia="Courier New" w:cs="Courier New"/>
                      <w:szCs w:val="24"/>
                    </w:rPr>
                  </w:pPr>
                  <w:r w:rsidRPr="0021473A">
                    <w:rPr>
                      <w:rFonts w:eastAsia="Courier New" w:cs="Courier New"/>
                      <w:szCs w:val="24"/>
                    </w:rPr>
                    <w:t xml:space="preserve">___________ </w:t>
                  </w:r>
                  <w:proofErr w:type="spellStart"/>
                  <w:r w:rsidR="009E4D58">
                    <w:rPr>
                      <w:rFonts w:eastAsia="Courier New" w:cs="Courier New"/>
                      <w:szCs w:val="24"/>
                    </w:rPr>
                    <w:t>Е.Г.Сухарева</w:t>
                  </w:r>
                  <w:proofErr w:type="spellEnd"/>
                </w:p>
                <w:p w:rsidR="0021473A" w:rsidRPr="0021473A" w:rsidRDefault="00F6065C" w:rsidP="0021473A">
                  <w:pPr>
                    <w:widowControl w:val="0"/>
                    <w:spacing w:after="0" w:line="240" w:lineRule="auto"/>
                    <w:ind w:left="0" w:right="0" w:firstLine="0"/>
                    <w:rPr>
                      <w:rFonts w:eastAsia="Courier New" w:cs="Courier New"/>
                      <w:szCs w:val="24"/>
                    </w:rPr>
                  </w:pPr>
                  <w:r>
                    <w:rPr>
                      <w:rFonts w:eastAsia="Courier New" w:cs="Courier New"/>
                      <w:szCs w:val="24"/>
                    </w:rPr>
                    <w:t>Приказ №___</w:t>
                  </w:r>
                  <w:r w:rsidR="0021473A" w:rsidRPr="0021473A">
                    <w:rPr>
                      <w:rFonts w:eastAsia="Courier New" w:cs="Courier New"/>
                      <w:szCs w:val="24"/>
                    </w:rPr>
                    <w:t xml:space="preserve"> - ОД</w:t>
                  </w:r>
                </w:p>
                <w:p w:rsidR="0021473A" w:rsidRPr="0021473A" w:rsidRDefault="0088112E" w:rsidP="0021473A">
                  <w:pPr>
                    <w:widowControl w:val="0"/>
                    <w:spacing w:after="0" w:line="240" w:lineRule="auto"/>
                    <w:ind w:left="0" w:right="0" w:firstLine="0"/>
                    <w:rPr>
                      <w:rFonts w:ascii="Courier New" w:eastAsia="Courier New" w:hAnsi="Courier New" w:cs="Courier New"/>
                      <w:szCs w:val="24"/>
                    </w:rPr>
                  </w:pPr>
                  <w:r>
                    <w:rPr>
                      <w:rFonts w:eastAsia="Courier New"/>
                      <w:szCs w:val="24"/>
                    </w:rPr>
                    <w:t>«__</w:t>
                  </w:r>
                  <w:r w:rsidR="001A5E35">
                    <w:rPr>
                      <w:rFonts w:eastAsia="Courier New"/>
                      <w:szCs w:val="24"/>
                    </w:rPr>
                    <w:t>» августа 2023</w:t>
                  </w:r>
                  <w:r w:rsidR="00CA1B1D">
                    <w:rPr>
                      <w:rFonts w:eastAsia="Courier New"/>
                      <w:szCs w:val="24"/>
                    </w:rPr>
                    <w:t xml:space="preserve"> </w:t>
                  </w:r>
                  <w:r w:rsidR="00262EAC" w:rsidRPr="00DF5757">
                    <w:rPr>
                      <w:rFonts w:eastAsia="Courier New"/>
                      <w:szCs w:val="24"/>
                    </w:rPr>
                    <w:t>г.</w:t>
                  </w:r>
                </w:p>
              </w:tc>
            </w:tr>
          </w:tbl>
          <w:p w:rsidR="0021473A" w:rsidRPr="0021473A" w:rsidRDefault="0021473A" w:rsidP="0021473A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Courier New" w:eastAsia="Courier New" w:hAnsi="Courier New" w:cs="Courier New"/>
                <w:szCs w:val="24"/>
              </w:rPr>
            </w:pPr>
          </w:p>
        </w:tc>
      </w:tr>
    </w:tbl>
    <w:p w:rsidR="00DF5757" w:rsidRDefault="0021473A" w:rsidP="0021473A">
      <w:pPr>
        <w:spacing w:after="0" w:line="259" w:lineRule="auto"/>
        <w:ind w:left="0" w:right="0" w:firstLine="0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</w:t>
      </w:r>
    </w:p>
    <w:p w:rsidR="00DF5757" w:rsidRDefault="00DF5757" w:rsidP="0021473A">
      <w:pPr>
        <w:spacing w:after="0" w:line="259" w:lineRule="auto"/>
        <w:ind w:left="0" w:right="0" w:firstLine="0"/>
        <w:rPr>
          <w:b/>
          <w:sz w:val="28"/>
        </w:rPr>
      </w:pPr>
    </w:p>
    <w:p w:rsidR="00DF5757" w:rsidRPr="009750C0" w:rsidRDefault="00DF5757" w:rsidP="009750C0">
      <w:pPr>
        <w:spacing w:after="0" w:line="259" w:lineRule="auto"/>
        <w:ind w:left="0" w:right="0" w:firstLine="0"/>
        <w:jc w:val="center"/>
        <w:rPr>
          <w:b/>
          <w:sz w:val="40"/>
          <w:szCs w:val="40"/>
        </w:rPr>
      </w:pPr>
    </w:p>
    <w:p w:rsidR="00DF5757" w:rsidRPr="009750C0" w:rsidRDefault="0021473A" w:rsidP="009750C0">
      <w:pPr>
        <w:spacing w:after="0" w:line="259" w:lineRule="auto"/>
        <w:ind w:left="0" w:right="0" w:firstLine="0"/>
        <w:jc w:val="center"/>
        <w:rPr>
          <w:b/>
          <w:sz w:val="40"/>
          <w:szCs w:val="40"/>
        </w:rPr>
      </w:pPr>
      <w:r w:rsidRPr="009750C0">
        <w:rPr>
          <w:b/>
          <w:sz w:val="40"/>
          <w:szCs w:val="40"/>
        </w:rPr>
        <w:t xml:space="preserve"> Календарный учебный график</w:t>
      </w:r>
    </w:p>
    <w:p w:rsidR="00DF5757" w:rsidRDefault="001A5E35" w:rsidP="009750C0">
      <w:pPr>
        <w:spacing w:after="0" w:line="259" w:lineRule="auto"/>
        <w:ind w:left="0" w:right="0" w:firstLine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на 2023- 2024</w:t>
      </w:r>
      <w:r w:rsidR="00DF5757" w:rsidRPr="009750C0">
        <w:rPr>
          <w:b/>
          <w:sz w:val="40"/>
          <w:szCs w:val="40"/>
        </w:rPr>
        <w:t xml:space="preserve"> учебный год</w:t>
      </w:r>
    </w:p>
    <w:p w:rsidR="009750C0" w:rsidRDefault="009750C0" w:rsidP="009750C0">
      <w:pPr>
        <w:spacing w:after="0" w:line="259" w:lineRule="auto"/>
        <w:ind w:left="0" w:right="0" w:firstLine="0"/>
        <w:jc w:val="center"/>
        <w:rPr>
          <w:b/>
          <w:sz w:val="40"/>
          <w:szCs w:val="40"/>
        </w:rPr>
      </w:pPr>
    </w:p>
    <w:p w:rsidR="009750C0" w:rsidRDefault="009750C0" w:rsidP="009750C0">
      <w:pPr>
        <w:spacing w:after="0" w:line="259" w:lineRule="auto"/>
        <w:ind w:left="0" w:right="0" w:firstLine="0"/>
        <w:rPr>
          <w:b/>
          <w:sz w:val="40"/>
          <w:szCs w:val="40"/>
        </w:rPr>
      </w:pPr>
    </w:p>
    <w:p w:rsidR="009750C0" w:rsidRDefault="009750C0" w:rsidP="009750C0">
      <w:pPr>
        <w:spacing w:after="0" w:line="259" w:lineRule="auto"/>
        <w:ind w:left="0" w:right="0" w:firstLine="0"/>
        <w:rPr>
          <w:b/>
          <w:sz w:val="40"/>
          <w:szCs w:val="40"/>
        </w:rPr>
      </w:pPr>
    </w:p>
    <w:p w:rsidR="009750C0" w:rsidRDefault="009750C0" w:rsidP="009750C0">
      <w:pPr>
        <w:spacing w:after="0" w:line="259" w:lineRule="auto"/>
        <w:ind w:left="0" w:right="0" w:firstLine="0"/>
        <w:rPr>
          <w:b/>
          <w:sz w:val="40"/>
          <w:szCs w:val="40"/>
        </w:rPr>
      </w:pPr>
    </w:p>
    <w:p w:rsidR="009750C0" w:rsidRDefault="009750C0" w:rsidP="009750C0">
      <w:pPr>
        <w:spacing w:after="0" w:line="259" w:lineRule="auto"/>
        <w:ind w:left="0" w:right="0" w:firstLine="0"/>
        <w:jc w:val="center"/>
        <w:rPr>
          <w:b/>
          <w:sz w:val="40"/>
          <w:szCs w:val="40"/>
        </w:rPr>
      </w:pPr>
    </w:p>
    <w:p w:rsidR="009750C0" w:rsidRPr="00F6065C" w:rsidRDefault="00854CCB" w:rsidP="009750C0">
      <w:pPr>
        <w:spacing w:after="0" w:line="259" w:lineRule="auto"/>
        <w:ind w:left="0" w:right="0" w:firstLine="0"/>
        <w:jc w:val="center"/>
        <w:rPr>
          <w:szCs w:val="24"/>
        </w:rPr>
      </w:pPr>
      <w:r w:rsidRPr="00F6065C">
        <w:rPr>
          <w:szCs w:val="24"/>
        </w:rPr>
        <w:t xml:space="preserve">п. </w:t>
      </w:r>
      <w:r w:rsidR="009E4D58">
        <w:rPr>
          <w:szCs w:val="24"/>
        </w:rPr>
        <w:t>Двуреченск</w:t>
      </w:r>
    </w:p>
    <w:p w:rsidR="00DF5757" w:rsidRDefault="00DF5757" w:rsidP="0021473A">
      <w:pPr>
        <w:spacing w:after="0" w:line="259" w:lineRule="auto"/>
        <w:ind w:left="0" w:right="0" w:firstLine="0"/>
        <w:rPr>
          <w:b/>
          <w:sz w:val="28"/>
        </w:rPr>
      </w:pPr>
    </w:p>
    <w:p w:rsidR="0021473A" w:rsidRPr="0021473A" w:rsidRDefault="0021473A" w:rsidP="0021473A">
      <w:pPr>
        <w:spacing w:after="0" w:line="259" w:lineRule="auto"/>
        <w:ind w:left="0" w:right="0" w:firstLine="0"/>
        <w:rPr>
          <w:b/>
          <w:sz w:val="28"/>
        </w:rPr>
      </w:pPr>
      <w:r>
        <w:rPr>
          <w:b/>
          <w:sz w:val="28"/>
        </w:rPr>
        <w:t xml:space="preserve"> </w:t>
      </w:r>
    </w:p>
    <w:p w:rsidR="0021473A" w:rsidRDefault="00847754" w:rsidP="0038214A">
      <w:pPr>
        <w:numPr>
          <w:ilvl w:val="0"/>
          <w:numId w:val="10"/>
        </w:numPr>
        <w:spacing w:after="0" w:line="240" w:lineRule="auto"/>
        <w:ind w:left="357" w:right="0" w:hanging="357"/>
      </w:pPr>
      <w:r>
        <w:lastRenderedPageBreak/>
        <w:t>К</w:t>
      </w:r>
      <w:r w:rsidR="0021473A">
        <w:t>ален</w:t>
      </w:r>
      <w:r w:rsidR="009E4D58">
        <w:t>дарный учебный график МАДОУ № 19</w:t>
      </w:r>
      <w:r w:rsidR="0021473A">
        <w:t xml:space="preserve"> разработан в соответствии с Федеральным Законом №273 от 29.12.2012г. «Об образовании</w:t>
      </w:r>
      <w:proofErr w:type="gramStart"/>
      <w:r w:rsidR="0021473A">
        <w:t xml:space="preserve"> В</w:t>
      </w:r>
      <w:proofErr w:type="gramEnd"/>
      <w:r w:rsidR="0021473A">
        <w:t xml:space="preserve"> Ро</w:t>
      </w:r>
      <w:r w:rsidR="009E4D58">
        <w:t>ссийской Федерации», санитарно-</w:t>
      </w:r>
      <w:r w:rsidR="0021473A">
        <w:t>эпидемиологическими правилами и</w:t>
      </w:r>
      <w:r w:rsidR="0038214A">
        <w:t xml:space="preserve"> нормами </w:t>
      </w:r>
      <w:r w:rsidR="0038214A" w:rsidRPr="0038214A">
        <w:rPr>
          <w:szCs w:val="24"/>
          <w:shd w:val="clear" w:color="auto" w:fill="FFFFFF"/>
        </w:rPr>
        <w:t xml:space="preserve"> </w:t>
      </w:r>
      <w:proofErr w:type="spellStart"/>
      <w:r w:rsidR="0038214A" w:rsidRPr="0038214A">
        <w:rPr>
          <w:szCs w:val="24"/>
          <w:shd w:val="clear" w:color="auto" w:fill="FFFFFF"/>
        </w:rPr>
        <w:t>СанПин</w:t>
      </w:r>
      <w:proofErr w:type="spellEnd"/>
      <w:r w:rsidR="0038214A" w:rsidRPr="0038214A">
        <w:rPr>
          <w:szCs w:val="24"/>
          <w:shd w:val="clear" w:color="auto" w:fill="FFFFFF"/>
        </w:rPr>
        <w:t xml:space="preserve"> 2.4. 3648-20 "Санитарно-эпидемиологические требования к организациям воспитания и обучения, отдыха и оздоровления детей и молодежи " СанПиН 1.2.3685-21 «Гигиеническое нормативы и требования к обеспечению безопасности и (или) безвредности для человека факторов среды обитания; СанПиН 2.3/2.43590-20 «Санитарно-эпидемиологические требования к организации общественного питания населения»;</w:t>
      </w:r>
      <w:r w:rsidR="00FF1A71">
        <w:t xml:space="preserve"> Ф</w:t>
      </w:r>
      <w:r w:rsidR="0021473A">
        <w:t>едеральным государственным образовательным стандартом дошкольного образования, утвержденным приказом Министерства образования и науки Российской Федерации № 1155 от 17.10.2013</w:t>
      </w:r>
      <w:r w:rsidR="009E4D58">
        <w:t xml:space="preserve"> </w:t>
      </w:r>
      <w:r w:rsidR="0021473A">
        <w:t>года, Уставом МА</w:t>
      </w:r>
      <w:r w:rsidR="009263B6">
        <w:t>ДОУ «Детский сад №</w:t>
      </w:r>
      <w:r w:rsidR="00A04FF4">
        <w:t>19</w:t>
      </w:r>
      <w:r w:rsidR="009E4D58">
        <w:t>»</w:t>
      </w:r>
      <w:r w:rsidR="00A04FF4">
        <w:t xml:space="preserve"> «</w:t>
      </w:r>
      <w:bookmarkStart w:id="0" w:name="_GoBack"/>
      <w:bookmarkEnd w:id="0"/>
      <w:r w:rsidR="009E4D58">
        <w:t xml:space="preserve">Ракета» </w:t>
      </w:r>
      <w:r w:rsidR="0021473A">
        <w:t>и Основной общеобразовательной</w:t>
      </w:r>
      <w:r w:rsidR="005B522B">
        <w:t xml:space="preserve"> программой – образ</w:t>
      </w:r>
      <w:r w:rsidR="009E4D58">
        <w:t>овательной программой МАДОУ № 19</w:t>
      </w:r>
      <w:r w:rsidR="0021473A">
        <w:t xml:space="preserve">.  </w:t>
      </w:r>
    </w:p>
    <w:p w:rsidR="0021473A" w:rsidRDefault="0021473A" w:rsidP="0021473A">
      <w:pPr>
        <w:spacing w:after="0" w:line="259" w:lineRule="auto"/>
        <w:ind w:left="0" w:right="0" w:firstLine="0"/>
        <w:jc w:val="left"/>
      </w:pPr>
      <w:r>
        <w:rPr>
          <w:b/>
          <w:sz w:val="22"/>
        </w:rPr>
        <w:t xml:space="preserve"> </w:t>
      </w:r>
    </w:p>
    <w:tbl>
      <w:tblPr>
        <w:tblStyle w:val="1"/>
        <w:tblW w:w="129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97"/>
        <w:gridCol w:w="1956"/>
        <w:gridCol w:w="1985"/>
        <w:gridCol w:w="1984"/>
        <w:gridCol w:w="2126"/>
        <w:gridCol w:w="2552"/>
      </w:tblGrid>
      <w:tr w:rsidR="009E4D58" w:rsidRPr="00BA4E4D" w:rsidTr="009E4D58">
        <w:trPr>
          <w:trHeight w:val="1050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D58" w:rsidRPr="00BA4E4D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  <w:r w:rsidRPr="00BA4E4D">
              <w:rPr>
                <w:rFonts w:eastAsia="Calibri"/>
                <w:b/>
                <w:color w:val="auto"/>
                <w:szCs w:val="24"/>
              </w:rPr>
              <w:t>Содержание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D58" w:rsidRPr="00BA4E4D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  <w:r>
              <w:rPr>
                <w:rFonts w:eastAsia="Calibri"/>
                <w:b/>
                <w:color w:val="auto"/>
                <w:szCs w:val="24"/>
              </w:rPr>
              <w:t>Вторая группа раннего возраста</w:t>
            </w:r>
          </w:p>
          <w:p w:rsidR="009E4D58" w:rsidRPr="00BA4E4D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  <w:r w:rsidRPr="00BA4E4D">
              <w:rPr>
                <w:rFonts w:eastAsia="Calibri"/>
                <w:b/>
                <w:color w:val="auto"/>
                <w:szCs w:val="24"/>
              </w:rPr>
              <w:t>( 2-3 года)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D58" w:rsidRPr="00BA4E4D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  <w:r w:rsidRPr="00BA4E4D">
              <w:rPr>
                <w:rFonts w:eastAsia="Calibri"/>
                <w:b/>
                <w:color w:val="auto"/>
                <w:szCs w:val="24"/>
              </w:rPr>
              <w:t>Младшая группа</w:t>
            </w:r>
          </w:p>
          <w:p w:rsidR="009E4D58" w:rsidRPr="00BA4E4D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  <w:r w:rsidRPr="00BA4E4D">
              <w:rPr>
                <w:rFonts w:eastAsia="Calibri"/>
                <w:b/>
                <w:color w:val="auto"/>
                <w:szCs w:val="24"/>
              </w:rPr>
              <w:t>(3-4 года)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D58" w:rsidRPr="00BA4E4D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  <w:r w:rsidRPr="00BA4E4D">
              <w:rPr>
                <w:rFonts w:eastAsia="Calibri"/>
                <w:b/>
                <w:color w:val="auto"/>
                <w:szCs w:val="24"/>
              </w:rPr>
              <w:t>Средняя группа</w:t>
            </w:r>
          </w:p>
          <w:p w:rsidR="009E4D58" w:rsidRPr="00BA4E4D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  <w:r w:rsidRPr="00BA4E4D">
              <w:rPr>
                <w:rFonts w:eastAsia="Calibri"/>
                <w:b/>
                <w:color w:val="auto"/>
                <w:szCs w:val="24"/>
              </w:rPr>
              <w:t>(4-5 лет)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D58" w:rsidRPr="00BA4E4D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  <w:r w:rsidRPr="00BA4E4D">
              <w:rPr>
                <w:rFonts w:eastAsia="Calibri"/>
                <w:b/>
                <w:color w:val="auto"/>
                <w:szCs w:val="24"/>
              </w:rPr>
              <w:t xml:space="preserve">Старшая группа </w:t>
            </w:r>
          </w:p>
          <w:p w:rsidR="009E4D58" w:rsidRPr="00BA4E4D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  <w:r w:rsidRPr="00BA4E4D">
              <w:rPr>
                <w:rFonts w:eastAsia="Calibri"/>
                <w:b/>
                <w:color w:val="auto"/>
                <w:szCs w:val="24"/>
              </w:rPr>
              <w:t>(5-6 лет)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D58" w:rsidRPr="00BA4E4D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  <w:r w:rsidRPr="00BA4E4D">
              <w:rPr>
                <w:rFonts w:eastAsia="Calibri"/>
                <w:b/>
                <w:color w:val="auto"/>
                <w:szCs w:val="24"/>
              </w:rPr>
              <w:t>Подготовительная к школе группа</w:t>
            </w:r>
          </w:p>
          <w:p w:rsidR="009E4D58" w:rsidRPr="00BA4E4D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  <w:r w:rsidRPr="00BA4E4D">
              <w:rPr>
                <w:rFonts w:eastAsia="Calibri"/>
                <w:b/>
                <w:color w:val="auto"/>
                <w:szCs w:val="24"/>
              </w:rPr>
              <w:t>(6-7 лет)</w:t>
            </w:r>
          </w:p>
        </w:tc>
      </w:tr>
      <w:tr w:rsidR="009E4D58" w:rsidRPr="00BA4E4D" w:rsidTr="009E4D58">
        <w:trPr>
          <w:trHeight w:val="315"/>
        </w:trPr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BA4E4D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BA4E4D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BA4E4D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BA4E4D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BA4E4D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</w:p>
        </w:tc>
      </w:tr>
      <w:tr w:rsidR="009E4D58" w:rsidRPr="00BA4E4D" w:rsidTr="009E4D58">
        <w:trPr>
          <w:trHeight w:val="333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9E4D58" w:rsidRPr="008D2866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 w:rsidRPr="008D2866">
              <w:rPr>
                <w:rFonts w:eastAsia="Calibri"/>
                <w:b/>
                <w:color w:val="auto"/>
                <w:sz w:val="22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9E4D58" w:rsidRPr="008D2866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 w:rsidRPr="008D2866">
              <w:rPr>
                <w:rFonts w:eastAsia="Calibri"/>
                <w:b/>
                <w:color w:val="auto"/>
                <w:sz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9E4D58" w:rsidRPr="008D2866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 w:rsidRPr="008D2866">
              <w:rPr>
                <w:rFonts w:eastAsia="Calibri"/>
                <w:b/>
                <w:color w:val="auto"/>
                <w:sz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9E4D58" w:rsidRPr="008D2866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 w:rsidRPr="008D2866">
              <w:rPr>
                <w:rFonts w:eastAsia="Calibri"/>
                <w:b/>
                <w:color w:val="auto"/>
                <w:sz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9E4D58" w:rsidRPr="008D2866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 w:rsidRPr="008D2866">
              <w:rPr>
                <w:rFonts w:eastAsia="Calibri"/>
                <w:b/>
                <w:color w:val="auto"/>
                <w:sz w:val="22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9E4D58" w:rsidRPr="008D2866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 w:rsidRPr="008D2866">
              <w:rPr>
                <w:rFonts w:eastAsia="Calibri"/>
                <w:b/>
                <w:color w:val="auto"/>
                <w:sz w:val="22"/>
              </w:rPr>
              <w:t>6</w:t>
            </w:r>
          </w:p>
        </w:tc>
      </w:tr>
      <w:tr w:rsidR="009E4D58" w:rsidRPr="00BA4E4D" w:rsidTr="009E4D58">
        <w:trPr>
          <w:trHeight w:val="1083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Количество возрастных групп общеразвивающей направленности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</w:p>
          <w:p w:rsidR="009E4D58" w:rsidRPr="002C263B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</w:p>
          <w:p w:rsidR="009E4D58" w:rsidRPr="002C263B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</w:p>
          <w:p w:rsidR="009E4D58" w:rsidRPr="002C263B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</w:p>
          <w:p w:rsidR="009E4D58" w:rsidRPr="002C263B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</w:p>
          <w:p w:rsidR="009E4D58" w:rsidRPr="002C263B" w:rsidRDefault="009E4D58" w:rsidP="0038214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2</w:t>
            </w:r>
          </w:p>
        </w:tc>
      </w:tr>
      <w:tr w:rsidR="009E4D58" w:rsidRPr="00BA4E4D" w:rsidTr="009E4D58">
        <w:trPr>
          <w:trHeight w:val="53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Начало учебного года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1 сентября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1 сентября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1 сентября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1 сентября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1 сентября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</w:p>
        </w:tc>
      </w:tr>
      <w:tr w:rsidR="009E4D58" w:rsidRPr="00BA4E4D" w:rsidTr="009E4D58">
        <w:trPr>
          <w:trHeight w:val="54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Окончание учебного года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31 мая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31 мая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31 мая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31 мая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31 мая</w:t>
            </w:r>
          </w:p>
        </w:tc>
      </w:tr>
      <w:tr w:rsidR="009E4D58" w:rsidRPr="00BA4E4D" w:rsidTr="009E4D58">
        <w:trPr>
          <w:trHeight w:val="81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Прием вновь поступающих детей в ДОУ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с 01.09. 2023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по 30.09. 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с 01.09. 2023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по 30.09. 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с 01.09. 2023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по 30.09. 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с 01.09. 2023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по 30.09. 2023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с 01.09. 2023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по 30.09. 2023</w:t>
            </w:r>
          </w:p>
        </w:tc>
      </w:tr>
      <w:tr w:rsidR="009E4D58" w:rsidRPr="00BA4E4D" w:rsidTr="009E4D58">
        <w:trPr>
          <w:trHeight w:val="53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 xml:space="preserve">Сроки проведения каникул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с 01.01.2024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по 07.01.2024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с 01.01.2024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по 07.01.2024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с 01.01.2024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по 07.01.2024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с 01.01.2024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по 07.01.2024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с 01.01.2024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по 07.01.2024</w:t>
            </w:r>
          </w:p>
        </w:tc>
      </w:tr>
      <w:tr w:rsidR="009E4D58" w:rsidRPr="00BA4E4D" w:rsidTr="009E4D58">
        <w:trPr>
          <w:trHeight w:val="81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Продолжительность учебного года, всего недель: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34</w:t>
            </w:r>
          </w:p>
        </w:tc>
      </w:tr>
      <w:tr w:rsidR="009E4D58" w:rsidRPr="00BA4E4D" w:rsidTr="009E4D58">
        <w:trPr>
          <w:trHeight w:val="53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Количество недель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занят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34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</w:p>
        </w:tc>
      </w:tr>
      <w:tr w:rsidR="009E4D58" w:rsidRPr="00BA4E4D" w:rsidTr="009E4D58">
        <w:trPr>
          <w:trHeight w:val="97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lastRenderedPageBreak/>
              <w:t>Количество занятий в год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360</w:t>
            </w:r>
          </w:p>
        </w:tc>
        <w:tc>
          <w:tcPr>
            <w:tcW w:w="1985" w:type="dxa"/>
          </w:tcPr>
          <w:p w:rsidR="009E4D58" w:rsidRPr="002C263B" w:rsidRDefault="009E4D58" w:rsidP="00B334F1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2C263B">
              <w:rPr>
                <w:color w:val="auto"/>
                <w:sz w:val="22"/>
              </w:rPr>
              <w:t>360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</w:p>
        </w:tc>
        <w:tc>
          <w:tcPr>
            <w:tcW w:w="1984" w:type="dxa"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color w:val="auto"/>
                <w:sz w:val="22"/>
              </w:rPr>
              <w:t>360</w:t>
            </w:r>
          </w:p>
        </w:tc>
        <w:tc>
          <w:tcPr>
            <w:tcW w:w="2126" w:type="dxa"/>
          </w:tcPr>
          <w:p w:rsidR="009E4D58" w:rsidRPr="002C263B" w:rsidRDefault="009E4D58" w:rsidP="00B334F1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2C263B">
              <w:rPr>
                <w:color w:val="auto"/>
                <w:sz w:val="22"/>
              </w:rPr>
              <w:t>468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</w:p>
        </w:tc>
        <w:tc>
          <w:tcPr>
            <w:tcW w:w="2552" w:type="dxa"/>
          </w:tcPr>
          <w:p w:rsidR="009E4D58" w:rsidRPr="002C263B" w:rsidRDefault="009E4D58" w:rsidP="00B334F1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2C263B">
              <w:rPr>
                <w:color w:val="auto"/>
                <w:sz w:val="22"/>
              </w:rPr>
              <w:t>540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</w:p>
        </w:tc>
      </w:tr>
      <w:tr w:rsidR="009E4D58" w:rsidRPr="00BA4E4D" w:rsidTr="009E4D58">
        <w:trPr>
          <w:trHeight w:val="97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Дополнительные образовательные услуги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FF00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FF0000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2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50 мин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2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60 мин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</w:p>
        </w:tc>
      </w:tr>
      <w:tr w:rsidR="009E4D58" w:rsidRPr="00BA4E4D" w:rsidTr="009E4D58">
        <w:trPr>
          <w:trHeight w:val="857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Количество часов в неделю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1ч.30 мин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2ч.30 мин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3ч.20 мин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5ч.25 мин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</w:rPr>
            </w:pPr>
            <w:r w:rsidRPr="002C263B">
              <w:rPr>
                <w:rFonts w:eastAsia="Calibri"/>
                <w:sz w:val="22"/>
              </w:rPr>
              <w:t>7ч.30 мин</w:t>
            </w:r>
          </w:p>
        </w:tc>
      </w:tr>
      <w:tr w:rsidR="009E4D58" w:rsidRPr="00BA4E4D" w:rsidTr="009E4D58">
        <w:trPr>
          <w:trHeight w:val="671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Количество часов в неделю по СанПиН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</w:rPr>
            </w:pPr>
            <w:r w:rsidRPr="002C263B">
              <w:rPr>
                <w:rFonts w:eastAsia="Calibri"/>
                <w:sz w:val="22"/>
              </w:rPr>
              <w:t>1ч.50 мин.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</w:rPr>
            </w:pPr>
            <w:r w:rsidRPr="002C263B">
              <w:rPr>
                <w:rFonts w:eastAsia="Calibri"/>
                <w:sz w:val="22"/>
              </w:rPr>
              <w:t>2ч.30 мин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</w:rPr>
            </w:pPr>
            <w:r w:rsidRPr="002C263B">
              <w:rPr>
                <w:rFonts w:eastAsia="Calibri"/>
                <w:sz w:val="22"/>
              </w:rPr>
              <w:t>3ч.20 мин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</w:rPr>
            </w:pPr>
            <w:r w:rsidRPr="002C263B">
              <w:rPr>
                <w:rFonts w:eastAsia="Calibri"/>
                <w:sz w:val="22"/>
              </w:rPr>
              <w:t>6ч.15 мин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</w:rPr>
            </w:pPr>
            <w:r w:rsidRPr="002C263B">
              <w:rPr>
                <w:rFonts w:eastAsia="Calibri"/>
                <w:sz w:val="22"/>
              </w:rPr>
              <w:t>8ч.30 мин</w:t>
            </w:r>
          </w:p>
        </w:tc>
      </w:tr>
      <w:tr w:rsidR="009E4D58" w:rsidRPr="00BA4E4D" w:rsidTr="009E4D58">
        <w:trPr>
          <w:trHeight w:val="671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D58" w:rsidRPr="002C263B" w:rsidRDefault="009E4D58" w:rsidP="002C263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Максимально допустимый объём образовательной нагрузки в первой половине дня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2C263B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10 мин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2C263B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30 мин с перерывами между периодами НОД не менее 10 мин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2C263B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40 мин с перерывами между периодами НОД не менее 10 мин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2C263B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45 мин с перерывами между периодами НОД не менее 10 мин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2C263B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90 мин с перерывами между периодами НОД не менее 10 мин</w:t>
            </w:r>
          </w:p>
        </w:tc>
      </w:tr>
      <w:tr w:rsidR="009E4D58" w:rsidRPr="00BA4E4D" w:rsidTr="009E4D58">
        <w:trPr>
          <w:trHeight w:val="671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Максимально допустимый объём образовательной нагрузки во второй половине дня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10 мин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25 мин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30 мин</w:t>
            </w:r>
          </w:p>
        </w:tc>
      </w:tr>
      <w:tr w:rsidR="009E4D58" w:rsidRPr="00BA4E4D" w:rsidTr="009E4D58">
        <w:trPr>
          <w:trHeight w:val="1083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 xml:space="preserve">Сроки проведения педагогической диагностики 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(начало года)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с 18.09.2023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по 29.09.2023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1A5E3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с 18.09.2023</w:t>
            </w:r>
          </w:p>
          <w:p w:rsidR="009E4D58" w:rsidRPr="002C263B" w:rsidRDefault="009E4D58" w:rsidP="001A5E3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по 29.09.2023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1A5E3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с 18.09.2023</w:t>
            </w:r>
          </w:p>
          <w:p w:rsidR="009E4D58" w:rsidRPr="002C263B" w:rsidRDefault="009E4D58" w:rsidP="001A5E3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по 29.09.2023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1A5E3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с 18.09.2023</w:t>
            </w:r>
          </w:p>
          <w:p w:rsidR="009E4D58" w:rsidRPr="002C263B" w:rsidRDefault="009E4D58" w:rsidP="001A5E3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по 29.09.2023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1A5E3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с 18.09.2023</w:t>
            </w:r>
          </w:p>
          <w:p w:rsidR="009E4D58" w:rsidRPr="002C263B" w:rsidRDefault="009E4D58" w:rsidP="001A5E3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по 29.09.2023</w:t>
            </w:r>
          </w:p>
        </w:tc>
      </w:tr>
      <w:tr w:rsidR="009E4D58" w:rsidRPr="00BA4E4D" w:rsidTr="009E4D58">
        <w:trPr>
          <w:trHeight w:val="1098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 xml:space="preserve">Сроки проведения педагогической диагностики 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t>(конец года)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с06.05.2024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по 17.05.2024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1A5E3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с06.05.2024</w:t>
            </w:r>
          </w:p>
          <w:p w:rsidR="009E4D58" w:rsidRPr="002C263B" w:rsidRDefault="009E4D58" w:rsidP="001A5E3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по 17.05.2024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1A5E3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с06.05.2024</w:t>
            </w:r>
          </w:p>
          <w:p w:rsidR="009E4D58" w:rsidRPr="002C263B" w:rsidRDefault="009E4D58" w:rsidP="001A5E3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по 17.05.2024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1A5E3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с06.05.2024</w:t>
            </w:r>
          </w:p>
          <w:p w:rsidR="009E4D58" w:rsidRPr="002C263B" w:rsidRDefault="009E4D58" w:rsidP="001A5E3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по 17.05.2024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1A5E3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с06.05.2024</w:t>
            </w:r>
          </w:p>
          <w:p w:rsidR="009E4D58" w:rsidRPr="002C263B" w:rsidRDefault="009E4D58" w:rsidP="001A5E3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по 17.05.2024</w:t>
            </w:r>
          </w:p>
        </w:tc>
      </w:tr>
      <w:tr w:rsidR="009E4D58" w:rsidRPr="00BA4E4D" w:rsidTr="009E4D58">
        <w:trPr>
          <w:trHeight w:val="53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 w:rsidRPr="002C263B">
              <w:rPr>
                <w:rFonts w:eastAsia="Calibri"/>
                <w:color w:val="auto"/>
                <w:sz w:val="22"/>
              </w:rPr>
              <w:lastRenderedPageBreak/>
              <w:t>Летний оздоровительный период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с 01.06.2024</w:t>
            </w:r>
          </w:p>
          <w:p w:rsidR="009E4D58" w:rsidRPr="002C263B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по 31.08.2024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1A5E3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с 01.06.2024</w:t>
            </w:r>
          </w:p>
          <w:p w:rsidR="009E4D58" w:rsidRPr="002C263B" w:rsidRDefault="009E4D58" w:rsidP="001A5E3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по 31.08.2024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1A5E3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с 01.06.2024</w:t>
            </w:r>
          </w:p>
          <w:p w:rsidR="009E4D58" w:rsidRPr="002C263B" w:rsidRDefault="009E4D58" w:rsidP="001A5E3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по 31.08.2024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1A5E3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с 01.06.2024</w:t>
            </w:r>
          </w:p>
          <w:p w:rsidR="009E4D58" w:rsidRPr="002C263B" w:rsidRDefault="009E4D58" w:rsidP="001A5E3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по 31.08.2024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2C263B" w:rsidRDefault="009E4D58" w:rsidP="001A5E3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с 01.06.2024</w:t>
            </w:r>
          </w:p>
          <w:p w:rsidR="009E4D58" w:rsidRPr="002C263B" w:rsidRDefault="009E4D58" w:rsidP="001A5E3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2"/>
              </w:rPr>
              <w:t>по 31.08.2024</w:t>
            </w:r>
          </w:p>
        </w:tc>
      </w:tr>
      <w:tr w:rsidR="009E4D58" w:rsidRPr="00BA4E4D" w:rsidTr="009E4D58">
        <w:trPr>
          <w:trHeight w:val="135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58" w:rsidRPr="00BA4E4D" w:rsidRDefault="009E4D58" w:rsidP="00B334F1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BA4E4D">
              <w:rPr>
                <w:rFonts w:eastAsia="Calibri"/>
                <w:color w:val="auto"/>
                <w:szCs w:val="24"/>
              </w:rPr>
              <w:t>Праздничные дни (кроме субботы, воскресенья)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BA4E4D" w:rsidRDefault="009E4D58" w:rsidP="00B334F1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30.12-7</w:t>
            </w:r>
            <w:r w:rsidRPr="00BA4E4D">
              <w:rPr>
                <w:rFonts w:eastAsia="Calibri"/>
                <w:color w:val="auto"/>
                <w:sz w:val="20"/>
                <w:szCs w:val="20"/>
              </w:rPr>
              <w:t xml:space="preserve"> января, </w:t>
            </w:r>
          </w:p>
          <w:p w:rsidR="009E4D58" w:rsidRPr="00BA4E4D" w:rsidRDefault="009E4D58" w:rsidP="00B334F1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23-25</w:t>
            </w:r>
            <w:r w:rsidRPr="00BA4E4D">
              <w:rPr>
                <w:rFonts w:eastAsia="Calibri"/>
                <w:color w:val="auto"/>
                <w:sz w:val="20"/>
                <w:szCs w:val="20"/>
              </w:rPr>
              <w:t xml:space="preserve"> февраля,</w:t>
            </w:r>
          </w:p>
          <w:p w:rsidR="009E4D58" w:rsidRPr="00BA4E4D" w:rsidRDefault="009E4D58" w:rsidP="00B334F1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8-10</w:t>
            </w:r>
            <w:r w:rsidRPr="00BA4E4D">
              <w:rPr>
                <w:rFonts w:eastAsia="Calibri"/>
                <w:color w:val="auto"/>
                <w:sz w:val="20"/>
                <w:szCs w:val="20"/>
              </w:rPr>
              <w:t xml:space="preserve"> марта,</w:t>
            </w:r>
          </w:p>
          <w:p w:rsidR="009E4D58" w:rsidRPr="00BA4E4D" w:rsidRDefault="009E4D58" w:rsidP="00B334F1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 xml:space="preserve"> 1-5, 9-12</w:t>
            </w:r>
            <w:r w:rsidRPr="00BA4E4D">
              <w:rPr>
                <w:rFonts w:eastAsia="Calibri"/>
                <w:color w:val="auto"/>
                <w:sz w:val="20"/>
                <w:szCs w:val="20"/>
              </w:rPr>
              <w:t xml:space="preserve"> мая,</w:t>
            </w:r>
          </w:p>
          <w:p w:rsidR="009E4D58" w:rsidRDefault="009E4D58" w:rsidP="00B334F1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12</w:t>
            </w:r>
            <w:r w:rsidRPr="00BA4E4D">
              <w:rPr>
                <w:rFonts w:eastAsia="Calibri"/>
                <w:color w:val="auto"/>
                <w:sz w:val="20"/>
                <w:szCs w:val="20"/>
              </w:rPr>
              <w:t xml:space="preserve"> июня</w:t>
            </w:r>
          </w:p>
          <w:p w:rsidR="009E4D58" w:rsidRPr="00BA4E4D" w:rsidRDefault="009E4D58" w:rsidP="00B334F1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2-4 ноября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BA4E4D" w:rsidRDefault="009E4D58" w:rsidP="001A5E35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30.12-7</w:t>
            </w:r>
            <w:r w:rsidRPr="00BA4E4D">
              <w:rPr>
                <w:rFonts w:eastAsia="Calibri"/>
                <w:color w:val="auto"/>
                <w:sz w:val="20"/>
                <w:szCs w:val="20"/>
              </w:rPr>
              <w:t xml:space="preserve"> января, </w:t>
            </w:r>
          </w:p>
          <w:p w:rsidR="009E4D58" w:rsidRPr="00BA4E4D" w:rsidRDefault="009E4D58" w:rsidP="001A5E35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23-25</w:t>
            </w:r>
            <w:r w:rsidRPr="00BA4E4D">
              <w:rPr>
                <w:rFonts w:eastAsia="Calibri"/>
                <w:color w:val="auto"/>
                <w:sz w:val="20"/>
                <w:szCs w:val="20"/>
              </w:rPr>
              <w:t xml:space="preserve"> февраля,</w:t>
            </w:r>
          </w:p>
          <w:p w:rsidR="009E4D58" w:rsidRPr="00BA4E4D" w:rsidRDefault="009E4D58" w:rsidP="001A5E35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8-10</w:t>
            </w:r>
            <w:r w:rsidRPr="00BA4E4D">
              <w:rPr>
                <w:rFonts w:eastAsia="Calibri"/>
                <w:color w:val="auto"/>
                <w:sz w:val="20"/>
                <w:szCs w:val="20"/>
              </w:rPr>
              <w:t xml:space="preserve"> марта,</w:t>
            </w:r>
          </w:p>
          <w:p w:rsidR="009E4D58" w:rsidRPr="00BA4E4D" w:rsidRDefault="009E4D58" w:rsidP="001A5E35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 xml:space="preserve"> 1-5, 9-12</w:t>
            </w:r>
            <w:r w:rsidRPr="00BA4E4D">
              <w:rPr>
                <w:rFonts w:eastAsia="Calibri"/>
                <w:color w:val="auto"/>
                <w:sz w:val="20"/>
                <w:szCs w:val="20"/>
              </w:rPr>
              <w:t xml:space="preserve"> мая,</w:t>
            </w:r>
          </w:p>
          <w:p w:rsidR="009E4D58" w:rsidRDefault="009E4D58" w:rsidP="001A5E35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12</w:t>
            </w:r>
            <w:r w:rsidRPr="00BA4E4D">
              <w:rPr>
                <w:rFonts w:eastAsia="Calibri"/>
                <w:color w:val="auto"/>
                <w:sz w:val="20"/>
                <w:szCs w:val="20"/>
              </w:rPr>
              <w:t xml:space="preserve"> июня</w:t>
            </w:r>
          </w:p>
          <w:p w:rsidR="009E4D58" w:rsidRPr="00BA4E4D" w:rsidRDefault="009E4D58" w:rsidP="001A5E35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2-4 ноября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BA4E4D" w:rsidRDefault="009E4D58" w:rsidP="001A5E35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30.12-7</w:t>
            </w:r>
            <w:r w:rsidRPr="00BA4E4D">
              <w:rPr>
                <w:rFonts w:eastAsia="Calibri"/>
                <w:color w:val="auto"/>
                <w:sz w:val="20"/>
                <w:szCs w:val="20"/>
              </w:rPr>
              <w:t xml:space="preserve"> января, </w:t>
            </w:r>
          </w:p>
          <w:p w:rsidR="009E4D58" w:rsidRPr="00BA4E4D" w:rsidRDefault="009E4D58" w:rsidP="001A5E35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23-25</w:t>
            </w:r>
            <w:r w:rsidRPr="00BA4E4D">
              <w:rPr>
                <w:rFonts w:eastAsia="Calibri"/>
                <w:color w:val="auto"/>
                <w:sz w:val="20"/>
                <w:szCs w:val="20"/>
              </w:rPr>
              <w:t xml:space="preserve"> февраля,</w:t>
            </w:r>
          </w:p>
          <w:p w:rsidR="009E4D58" w:rsidRPr="00BA4E4D" w:rsidRDefault="009E4D58" w:rsidP="001A5E35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8-10</w:t>
            </w:r>
            <w:r w:rsidRPr="00BA4E4D">
              <w:rPr>
                <w:rFonts w:eastAsia="Calibri"/>
                <w:color w:val="auto"/>
                <w:sz w:val="20"/>
                <w:szCs w:val="20"/>
              </w:rPr>
              <w:t xml:space="preserve"> марта,</w:t>
            </w:r>
          </w:p>
          <w:p w:rsidR="009E4D58" w:rsidRPr="00BA4E4D" w:rsidRDefault="009E4D58" w:rsidP="001A5E35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 xml:space="preserve"> 1-5, 9-12</w:t>
            </w:r>
            <w:r w:rsidRPr="00BA4E4D">
              <w:rPr>
                <w:rFonts w:eastAsia="Calibri"/>
                <w:color w:val="auto"/>
                <w:sz w:val="20"/>
                <w:szCs w:val="20"/>
              </w:rPr>
              <w:t xml:space="preserve"> мая,</w:t>
            </w:r>
          </w:p>
          <w:p w:rsidR="009E4D58" w:rsidRDefault="009E4D58" w:rsidP="001A5E35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12</w:t>
            </w:r>
            <w:r w:rsidRPr="00BA4E4D">
              <w:rPr>
                <w:rFonts w:eastAsia="Calibri"/>
                <w:color w:val="auto"/>
                <w:sz w:val="20"/>
                <w:szCs w:val="20"/>
              </w:rPr>
              <w:t xml:space="preserve"> июня</w:t>
            </w:r>
          </w:p>
          <w:p w:rsidR="009E4D58" w:rsidRPr="00BA4E4D" w:rsidRDefault="009E4D58" w:rsidP="001A5E35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2-4 ноября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BA4E4D" w:rsidRDefault="009E4D58" w:rsidP="00CA43AE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30.12-7</w:t>
            </w:r>
            <w:r w:rsidRPr="00BA4E4D">
              <w:rPr>
                <w:rFonts w:eastAsia="Calibri"/>
                <w:color w:val="auto"/>
                <w:sz w:val="20"/>
                <w:szCs w:val="20"/>
              </w:rPr>
              <w:t xml:space="preserve"> января, </w:t>
            </w:r>
          </w:p>
          <w:p w:rsidR="009E4D58" w:rsidRPr="00BA4E4D" w:rsidRDefault="009E4D58" w:rsidP="00CA43AE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23-25</w:t>
            </w:r>
            <w:r w:rsidRPr="00BA4E4D">
              <w:rPr>
                <w:rFonts w:eastAsia="Calibri"/>
                <w:color w:val="auto"/>
                <w:sz w:val="20"/>
                <w:szCs w:val="20"/>
              </w:rPr>
              <w:t xml:space="preserve"> февраля,</w:t>
            </w:r>
          </w:p>
          <w:p w:rsidR="009E4D58" w:rsidRPr="00BA4E4D" w:rsidRDefault="009E4D58" w:rsidP="00CA43AE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8-10</w:t>
            </w:r>
            <w:r w:rsidRPr="00BA4E4D">
              <w:rPr>
                <w:rFonts w:eastAsia="Calibri"/>
                <w:color w:val="auto"/>
                <w:sz w:val="20"/>
                <w:szCs w:val="20"/>
              </w:rPr>
              <w:t xml:space="preserve"> марта,</w:t>
            </w:r>
          </w:p>
          <w:p w:rsidR="009E4D58" w:rsidRPr="00BA4E4D" w:rsidRDefault="009E4D58" w:rsidP="00CA43AE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 xml:space="preserve"> 1-5, 9-12</w:t>
            </w:r>
            <w:r w:rsidRPr="00BA4E4D">
              <w:rPr>
                <w:rFonts w:eastAsia="Calibri"/>
                <w:color w:val="auto"/>
                <w:sz w:val="20"/>
                <w:szCs w:val="20"/>
              </w:rPr>
              <w:t xml:space="preserve"> мая,</w:t>
            </w:r>
          </w:p>
          <w:p w:rsidR="009E4D58" w:rsidRDefault="009E4D58" w:rsidP="00CA43AE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12</w:t>
            </w:r>
            <w:r w:rsidRPr="00BA4E4D">
              <w:rPr>
                <w:rFonts w:eastAsia="Calibri"/>
                <w:color w:val="auto"/>
                <w:sz w:val="20"/>
                <w:szCs w:val="20"/>
              </w:rPr>
              <w:t xml:space="preserve"> июня</w:t>
            </w:r>
          </w:p>
          <w:p w:rsidR="009E4D58" w:rsidRPr="00BA4E4D" w:rsidRDefault="009E4D58" w:rsidP="00CA43AE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2-4 ноября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58" w:rsidRPr="00BA4E4D" w:rsidRDefault="009E4D58" w:rsidP="00CA43AE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30.12-7</w:t>
            </w:r>
            <w:r w:rsidRPr="00BA4E4D">
              <w:rPr>
                <w:rFonts w:eastAsia="Calibri"/>
                <w:color w:val="auto"/>
                <w:sz w:val="20"/>
                <w:szCs w:val="20"/>
              </w:rPr>
              <w:t xml:space="preserve"> января, </w:t>
            </w:r>
          </w:p>
          <w:p w:rsidR="009E4D58" w:rsidRPr="00BA4E4D" w:rsidRDefault="009E4D58" w:rsidP="00CA43AE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23-25</w:t>
            </w:r>
            <w:r w:rsidRPr="00BA4E4D">
              <w:rPr>
                <w:rFonts w:eastAsia="Calibri"/>
                <w:color w:val="auto"/>
                <w:sz w:val="20"/>
                <w:szCs w:val="20"/>
              </w:rPr>
              <w:t xml:space="preserve"> февраля,</w:t>
            </w:r>
          </w:p>
          <w:p w:rsidR="009E4D58" w:rsidRPr="00BA4E4D" w:rsidRDefault="009E4D58" w:rsidP="00CA43AE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8-10</w:t>
            </w:r>
            <w:r w:rsidRPr="00BA4E4D">
              <w:rPr>
                <w:rFonts w:eastAsia="Calibri"/>
                <w:color w:val="auto"/>
                <w:sz w:val="20"/>
                <w:szCs w:val="20"/>
              </w:rPr>
              <w:t xml:space="preserve"> марта,</w:t>
            </w:r>
          </w:p>
          <w:p w:rsidR="009E4D58" w:rsidRPr="00BA4E4D" w:rsidRDefault="009E4D58" w:rsidP="00CA43AE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 xml:space="preserve"> 1-5, 9-12</w:t>
            </w:r>
            <w:r w:rsidRPr="00BA4E4D">
              <w:rPr>
                <w:rFonts w:eastAsia="Calibri"/>
                <w:color w:val="auto"/>
                <w:sz w:val="20"/>
                <w:szCs w:val="20"/>
              </w:rPr>
              <w:t xml:space="preserve"> мая,</w:t>
            </w:r>
          </w:p>
          <w:p w:rsidR="009E4D58" w:rsidRDefault="009E4D58" w:rsidP="00CA43AE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12</w:t>
            </w:r>
            <w:r w:rsidRPr="00BA4E4D">
              <w:rPr>
                <w:rFonts w:eastAsia="Calibri"/>
                <w:color w:val="auto"/>
                <w:sz w:val="20"/>
                <w:szCs w:val="20"/>
              </w:rPr>
              <w:t xml:space="preserve"> июня</w:t>
            </w:r>
          </w:p>
          <w:p w:rsidR="009E4D58" w:rsidRPr="00BA4E4D" w:rsidRDefault="009E4D58" w:rsidP="00CA43AE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2-4 ноября</w:t>
            </w:r>
          </w:p>
        </w:tc>
      </w:tr>
    </w:tbl>
    <w:p w:rsidR="0021473A" w:rsidRDefault="0021473A" w:rsidP="00AF0055">
      <w:pPr>
        <w:tabs>
          <w:tab w:val="center" w:pos="5688"/>
          <w:tab w:val="center" w:pos="7728"/>
        </w:tabs>
        <w:spacing w:after="0" w:line="259" w:lineRule="auto"/>
        <w:ind w:left="0" w:right="0" w:firstLine="0"/>
        <w:rPr>
          <w:b/>
          <w:sz w:val="28"/>
        </w:rPr>
      </w:pPr>
    </w:p>
    <w:sectPr w:rsidR="0021473A" w:rsidSect="002147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BE0" w:rsidRDefault="00077BE0" w:rsidP="009750C0">
      <w:pPr>
        <w:spacing w:after="0" w:line="240" w:lineRule="auto"/>
      </w:pPr>
      <w:r>
        <w:separator/>
      </w:r>
    </w:p>
  </w:endnote>
  <w:endnote w:type="continuationSeparator" w:id="0">
    <w:p w:rsidR="00077BE0" w:rsidRDefault="00077BE0" w:rsidP="00975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BE0" w:rsidRDefault="00077BE0" w:rsidP="009750C0">
      <w:pPr>
        <w:spacing w:after="0" w:line="240" w:lineRule="auto"/>
      </w:pPr>
      <w:r>
        <w:separator/>
      </w:r>
    </w:p>
  </w:footnote>
  <w:footnote w:type="continuationSeparator" w:id="0">
    <w:p w:rsidR="00077BE0" w:rsidRDefault="00077BE0" w:rsidP="009750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39BE70E8"/>
    <w:multiLevelType w:val="hybridMultilevel"/>
    <w:tmpl w:val="9146BB76"/>
    <w:lvl w:ilvl="0" w:tplc="71092584">
      <w:start w:val="1"/>
      <w:numFmt w:val="decimal"/>
      <w:lvlText w:val="%1."/>
      <w:lvlJc w:val="left"/>
      <w:pPr>
        <w:ind w:left="720" w:hanging="360"/>
      </w:pPr>
    </w:lvl>
    <w:lvl w:ilvl="1" w:tplc="71092584" w:tentative="1">
      <w:start w:val="1"/>
      <w:numFmt w:val="lowerLetter"/>
      <w:lvlText w:val="%2."/>
      <w:lvlJc w:val="left"/>
      <w:pPr>
        <w:ind w:left="1440" w:hanging="360"/>
      </w:pPr>
    </w:lvl>
    <w:lvl w:ilvl="2" w:tplc="71092584" w:tentative="1">
      <w:start w:val="1"/>
      <w:numFmt w:val="lowerRoman"/>
      <w:lvlText w:val="%3."/>
      <w:lvlJc w:val="right"/>
      <w:pPr>
        <w:ind w:left="2160" w:hanging="180"/>
      </w:pPr>
    </w:lvl>
    <w:lvl w:ilvl="3" w:tplc="71092584" w:tentative="1">
      <w:start w:val="1"/>
      <w:numFmt w:val="decimal"/>
      <w:lvlText w:val="%4."/>
      <w:lvlJc w:val="left"/>
      <w:pPr>
        <w:ind w:left="2880" w:hanging="360"/>
      </w:pPr>
    </w:lvl>
    <w:lvl w:ilvl="4" w:tplc="71092584" w:tentative="1">
      <w:start w:val="1"/>
      <w:numFmt w:val="lowerLetter"/>
      <w:lvlText w:val="%5."/>
      <w:lvlJc w:val="left"/>
      <w:pPr>
        <w:ind w:left="3600" w:hanging="360"/>
      </w:pPr>
    </w:lvl>
    <w:lvl w:ilvl="5" w:tplc="71092584" w:tentative="1">
      <w:start w:val="1"/>
      <w:numFmt w:val="lowerRoman"/>
      <w:lvlText w:val="%6."/>
      <w:lvlJc w:val="right"/>
      <w:pPr>
        <w:ind w:left="4320" w:hanging="180"/>
      </w:pPr>
    </w:lvl>
    <w:lvl w:ilvl="6" w:tplc="71092584" w:tentative="1">
      <w:start w:val="1"/>
      <w:numFmt w:val="decimal"/>
      <w:lvlText w:val="%7."/>
      <w:lvlJc w:val="left"/>
      <w:pPr>
        <w:ind w:left="5040" w:hanging="360"/>
      </w:pPr>
    </w:lvl>
    <w:lvl w:ilvl="7" w:tplc="71092584" w:tentative="1">
      <w:start w:val="1"/>
      <w:numFmt w:val="lowerLetter"/>
      <w:lvlText w:val="%8."/>
      <w:lvlJc w:val="left"/>
      <w:pPr>
        <w:ind w:left="5760" w:hanging="360"/>
      </w:pPr>
    </w:lvl>
    <w:lvl w:ilvl="8" w:tplc="710925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AF2461"/>
    <w:multiLevelType w:val="hybridMultilevel"/>
    <w:tmpl w:val="9EFA498A"/>
    <w:lvl w:ilvl="0" w:tplc="8202261A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06B452">
      <w:start w:val="1"/>
      <w:numFmt w:val="bullet"/>
      <w:lvlText w:val="o"/>
      <w:lvlJc w:val="left"/>
      <w:pPr>
        <w:ind w:left="1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02DDFA">
      <w:start w:val="1"/>
      <w:numFmt w:val="bullet"/>
      <w:lvlText w:val="▪"/>
      <w:lvlJc w:val="left"/>
      <w:pPr>
        <w:ind w:left="2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E42510">
      <w:start w:val="1"/>
      <w:numFmt w:val="bullet"/>
      <w:lvlText w:val="•"/>
      <w:lvlJc w:val="left"/>
      <w:pPr>
        <w:ind w:left="3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8EA00E">
      <w:start w:val="1"/>
      <w:numFmt w:val="bullet"/>
      <w:lvlText w:val="o"/>
      <w:lvlJc w:val="left"/>
      <w:pPr>
        <w:ind w:left="3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689E6A">
      <w:start w:val="1"/>
      <w:numFmt w:val="bullet"/>
      <w:lvlText w:val="▪"/>
      <w:lvlJc w:val="left"/>
      <w:pPr>
        <w:ind w:left="4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42C136">
      <w:start w:val="1"/>
      <w:numFmt w:val="bullet"/>
      <w:lvlText w:val="•"/>
      <w:lvlJc w:val="left"/>
      <w:pPr>
        <w:ind w:left="5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0E7A6">
      <w:start w:val="1"/>
      <w:numFmt w:val="bullet"/>
      <w:lvlText w:val="o"/>
      <w:lvlJc w:val="left"/>
      <w:pPr>
        <w:ind w:left="6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D2C2A8">
      <w:start w:val="1"/>
      <w:numFmt w:val="bullet"/>
      <w:lvlText w:val="▪"/>
      <w:lvlJc w:val="left"/>
      <w:pPr>
        <w:ind w:left="6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F6A60FD"/>
    <w:multiLevelType w:val="hybridMultilevel"/>
    <w:tmpl w:val="1152D844"/>
    <w:lvl w:ilvl="0" w:tplc="31799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7"/>
  </w:num>
  <w:num w:numId="5">
    <w:abstractNumId w:val="2"/>
  </w:num>
  <w:num w:numId="6">
    <w:abstractNumId w:val="1"/>
  </w:num>
  <w:num w:numId="7">
    <w:abstractNumId w:val="5"/>
  </w:num>
  <w:num w:numId="8">
    <w:abstractNumId w:val="10"/>
  </w:num>
  <w:num w:numId="9">
    <w:abstractNumId w:val="3"/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DE6"/>
    <w:rsid w:val="000368C2"/>
    <w:rsid w:val="000415EC"/>
    <w:rsid w:val="00077BE0"/>
    <w:rsid w:val="000966EE"/>
    <w:rsid w:val="00144FD0"/>
    <w:rsid w:val="001567DB"/>
    <w:rsid w:val="001A522C"/>
    <w:rsid w:val="001A5E35"/>
    <w:rsid w:val="001B409B"/>
    <w:rsid w:val="001C3DDE"/>
    <w:rsid w:val="0021473A"/>
    <w:rsid w:val="00262EAC"/>
    <w:rsid w:val="002C263B"/>
    <w:rsid w:val="0038214A"/>
    <w:rsid w:val="00385745"/>
    <w:rsid w:val="003E3B30"/>
    <w:rsid w:val="003F53B3"/>
    <w:rsid w:val="00401093"/>
    <w:rsid w:val="00406C2B"/>
    <w:rsid w:val="00425DCB"/>
    <w:rsid w:val="00456463"/>
    <w:rsid w:val="0046543C"/>
    <w:rsid w:val="004C320D"/>
    <w:rsid w:val="004D74F5"/>
    <w:rsid w:val="005324D2"/>
    <w:rsid w:val="005B522B"/>
    <w:rsid w:val="00640179"/>
    <w:rsid w:val="006523AC"/>
    <w:rsid w:val="006F68AA"/>
    <w:rsid w:val="00847754"/>
    <w:rsid w:val="00854CCB"/>
    <w:rsid w:val="0088112E"/>
    <w:rsid w:val="008D2866"/>
    <w:rsid w:val="009263B6"/>
    <w:rsid w:val="0097486F"/>
    <w:rsid w:val="009750C0"/>
    <w:rsid w:val="009C5429"/>
    <w:rsid w:val="009E4D58"/>
    <w:rsid w:val="00A04FF4"/>
    <w:rsid w:val="00A60DE6"/>
    <w:rsid w:val="00AA3167"/>
    <w:rsid w:val="00AF0055"/>
    <w:rsid w:val="00B334F1"/>
    <w:rsid w:val="00B54988"/>
    <w:rsid w:val="00B64F43"/>
    <w:rsid w:val="00B8146B"/>
    <w:rsid w:val="00B95819"/>
    <w:rsid w:val="00BB7471"/>
    <w:rsid w:val="00BC6B33"/>
    <w:rsid w:val="00CA1B1D"/>
    <w:rsid w:val="00CA43AE"/>
    <w:rsid w:val="00CB1965"/>
    <w:rsid w:val="00DF5757"/>
    <w:rsid w:val="00E0644C"/>
    <w:rsid w:val="00E318C7"/>
    <w:rsid w:val="00E539DB"/>
    <w:rsid w:val="00EA0E39"/>
    <w:rsid w:val="00EF2E2C"/>
    <w:rsid w:val="00F274D1"/>
    <w:rsid w:val="00F6065C"/>
    <w:rsid w:val="00F75210"/>
    <w:rsid w:val="00FF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73A"/>
    <w:pPr>
      <w:spacing w:after="48" w:line="271" w:lineRule="auto"/>
      <w:ind w:left="577" w:right="454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1473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14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1473A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14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473A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1C3DD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75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750C0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a">
    <w:name w:val="footer"/>
    <w:basedOn w:val="a"/>
    <w:link w:val="ab"/>
    <w:uiPriority w:val="99"/>
    <w:unhideWhenUsed/>
    <w:rsid w:val="00975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750C0"/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table" w:customStyle="1" w:styleId="myTableStyle">
    <w:name w:val="myTableStyle"/>
    <w:tblPr>
      <w:tblBorders>
        <w:top w:val="single" w:sz="16" w:space="0" w:color="000000"/>
        <w:left w:val="single" w:sz="16" w:space="0" w:color="000000"/>
        <w:bottom w:val="single" w:sz="16" w:space="0" w:color="000000"/>
        <w:right w:val="single" w:sz="16" w:space="0" w:color="000000"/>
        <w:insideH w:val="nil"/>
        <w:insideV w:val="nil"/>
      </w:tblBorders>
      <w:tblCellMar>
        <w:top w:w="0" w:type="dxa"/>
        <w:left w:w="150" w:type="dxa"/>
        <w:bottom w:w="0" w:type="dxa"/>
        <w:right w:w="15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73A"/>
    <w:pPr>
      <w:spacing w:after="48" w:line="271" w:lineRule="auto"/>
      <w:ind w:left="577" w:right="454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1473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14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1473A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14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473A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1C3DD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75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750C0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a">
    <w:name w:val="footer"/>
    <w:basedOn w:val="a"/>
    <w:link w:val="ab"/>
    <w:uiPriority w:val="99"/>
    <w:unhideWhenUsed/>
    <w:rsid w:val="00975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750C0"/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table" w:customStyle="1" w:styleId="myTableStyle">
    <w:name w:val="myTableStyle"/>
    <w:tblPr>
      <w:tblBorders>
        <w:top w:val="single" w:sz="16" w:space="0" w:color="000000"/>
        <w:left w:val="single" w:sz="16" w:space="0" w:color="000000"/>
        <w:bottom w:val="single" w:sz="16" w:space="0" w:color="000000"/>
        <w:right w:val="single" w:sz="16" w:space="0" w:color="000000"/>
        <w:insideH w:val="nil"/>
        <w:insideV w:val="nil"/>
      </w:tblBorders>
      <w:tblCellMar>
        <w:top w:w="0" w:type="dxa"/>
        <w:left w:w="150" w:type="dxa"/>
        <w:bottom w:w="0" w:type="dxa"/>
        <w:right w:w="15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D299E-1EA9-41B6-A0C3-47C2D36F4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Елена</cp:lastModifiedBy>
  <cp:revision>12</cp:revision>
  <cp:lastPrinted>2022-07-08T04:16:00Z</cp:lastPrinted>
  <dcterms:created xsi:type="dcterms:W3CDTF">2021-08-03T14:15:00Z</dcterms:created>
  <dcterms:modified xsi:type="dcterms:W3CDTF">2023-08-18T08:20:00Z</dcterms:modified>
</cp:coreProperties>
</file>